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C72000">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C72000">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(dále jen občanský zákoník)</w:t>
      </w:r>
    </w:p>
    <w:p w:rsidR="008B543A" w:rsidRPr="005C1B65" w:rsidRDefault="008B543A" w:rsidP="002C48E7">
      <w:pPr>
        <w:jc w:val="center"/>
        <w:rPr>
          <w:rFonts w:ascii="Arial" w:hAnsi="Arial" w:cs="Arial"/>
          <w:b/>
          <w:sz w:val="22"/>
          <w:szCs w:val="22"/>
        </w:rPr>
      </w:pPr>
    </w:p>
    <w:p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akci: </w:t>
      </w:r>
    </w:p>
    <w:p w:rsidR="003B7F43" w:rsidRDefault="003B7F43" w:rsidP="00C3687C">
      <w:pPr>
        <w:jc w:val="center"/>
        <w:rPr>
          <w:rFonts w:ascii="Arial" w:hAnsi="Arial" w:cs="Arial"/>
          <w:b/>
          <w:sz w:val="22"/>
          <w:szCs w:val="22"/>
        </w:rPr>
      </w:pPr>
    </w:p>
    <w:p w:rsidR="00FE167B" w:rsidRPr="0051797D" w:rsidRDefault="00681905" w:rsidP="00C3687C">
      <w:pPr>
        <w:jc w:val="center"/>
        <w:rPr>
          <w:rFonts w:ascii="Arial" w:hAnsi="Arial" w:cs="Arial"/>
          <w:b/>
          <w:sz w:val="22"/>
          <w:szCs w:val="22"/>
        </w:rPr>
      </w:pPr>
      <w:r w:rsidRPr="00681905">
        <w:rPr>
          <w:rFonts w:ascii="Arial" w:hAnsi="Arial" w:cs="Arial"/>
          <w:b/>
          <w:sz w:val="22"/>
          <w:szCs w:val="22"/>
        </w:rPr>
        <w:t>II/128 Salačova Lhota - obchvat</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r w:rsidR="00ED7361">
        <w:rPr>
          <w:rFonts w:ascii="Arial" w:eastAsia="MS Mincho" w:hAnsi="Arial" w:cs="Arial"/>
          <w:sz w:val="22"/>
          <w:szCs w:val="22"/>
        </w:rPr>
        <w:t xml:space="preserve"> Žižkova</w:t>
      </w:r>
      <w:r w:rsidRPr="00D107EF">
        <w:rPr>
          <w:rFonts w:ascii="Arial" w:eastAsia="MS Mincho" w:hAnsi="Arial" w:cs="Arial"/>
          <w:sz w:val="22"/>
          <w:szCs w:val="22"/>
        </w:rPr>
        <w:t xml:space="preserve"> </w:t>
      </w:r>
      <w:r w:rsidR="00ED7361">
        <w:rPr>
          <w:rFonts w:ascii="Arial" w:eastAsia="MS Mincho" w:hAnsi="Arial" w:cs="Arial"/>
          <w:sz w:val="22"/>
          <w:szCs w:val="22"/>
        </w:rPr>
        <w:t>1882/</w:t>
      </w:r>
      <w:r w:rsidRPr="00D107EF">
        <w:rPr>
          <w:rFonts w:ascii="Arial" w:eastAsia="MS Mincho" w:hAnsi="Arial" w:cs="Arial"/>
          <w:sz w:val="22"/>
          <w:szCs w:val="22"/>
        </w:rPr>
        <w:t>57, 587 33 Jihlava, zastoupený hejtmanem MUDr.</w:t>
      </w:r>
      <w:r w:rsidR="009274EB">
        <w:rPr>
          <w:rFonts w:ascii="Arial" w:eastAsia="MS Mincho" w:hAnsi="Arial" w:cs="Arial"/>
          <w:sz w:val="22"/>
          <w:szCs w:val="22"/>
        </w:rPr>
        <w:t xml:space="preserve"> Jiřím Běhounkem</w:t>
      </w:r>
      <w:r w:rsidR="00F25EC8">
        <w:rPr>
          <w:rFonts w:ascii="Arial" w:eastAsia="MS Mincho" w:hAnsi="Arial" w:cs="Arial"/>
          <w:sz w:val="22"/>
          <w:szCs w:val="22"/>
        </w:rPr>
        <w:t xml:space="preserve">, k podpisu smlouvy pověřen </w:t>
      </w:r>
      <w:r w:rsidR="00F25EC8">
        <w:rPr>
          <w:rFonts w:ascii="Arial" w:hAnsi="Arial" w:cs="Arial"/>
          <w:sz w:val="22"/>
          <w:szCs w:val="22"/>
        </w:rPr>
        <w:t>Ing. Jan Hyliš, člen rady kraje pro oblast dopravy a silničního hospodářství</w:t>
      </w:r>
    </w:p>
    <w:p w:rsidR="00C7181C" w:rsidRPr="005C1B65" w:rsidRDefault="002C564C"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D76114">
        <w:rPr>
          <w:rFonts w:ascii="Arial" w:eastAsia="MS Mincho" w:hAnsi="Arial" w:cs="Arial"/>
          <w:sz w:val="22"/>
          <w:szCs w:val="22"/>
        </w:rPr>
        <w:t>Tomáš Pípal</w:t>
      </w:r>
      <w:r w:rsidR="00C7181C"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sidR="00C7181C" w:rsidRPr="005C1B65">
        <w:rPr>
          <w:rFonts w:ascii="Arial" w:hAnsi="Arial" w:cs="Arial"/>
          <w:sz w:val="22"/>
          <w:szCs w:val="22"/>
        </w:rPr>
        <w:t>Sberbank</w:t>
      </w:r>
      <w:proofErr w:type="spellEnd"/>
      <w:r w:rsidR="00C7181C" w:rsidRPr="005C1B65">
        <w:rPr>
          <w:rFonts w:ascii="Arial" w:hAnsi="Arial" w:cs="Arial"/>
          <w:sz w:val="22"/>
          <w:szCs w:val="22"/>
        </w:rPr>
        <w:t xml:space="preserve">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681905" w:rsidRPr="00681905">
        <w:rPr>
          <w:rFonts w:ascii="Arial" w:hAnsi="Arial" w:cs="Arial"/>
          <w:sz w:val="22"/>
          <w:szCs w:val="22"/>
        </w:rPr>
        <w:t>4 200 134 263/6800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C564C"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C72000">
        <w:rPr>
          <w:rFonts w:ascii="Arial" w:hAnsi="Arial" w:cs="Arial"/>
          <w:sz w:val="22"/>
          <w:szCs w:val="22"/>
        </w:rPr>
        <w:t xml:space="preserve">, </w:t>
      </w:r>
      <w:r w:rsidR="00C72000" w:rsidRPr="00C516BA">
        <w:rPr>
          <w:rFonts w:ascii="Arial" w:hAnsi="Arial" w:cs="Arial"/>
          <w:spacing w:val="-2"/>
          <w:sz w:val="22"/>
          <w:szCs w:val="22"/>
        </w:rPr>
        <w:t>ve znění pozdějších předpisů</w:t>
      </w:r>
      <w:r w:rsidRPr="005C1B65">
        <w:rPr>
          <w:rFonts w:ascii="Arial" w:hAnsi="Arial" w:cs="Arial"/>
          <w:sz w:val="22"/>
          <w:szCs w:val="22"/>
        </w:rPr>
        <w:t xml:space="preserve">. </w:t>
      </w:r>
    </w:p>
    <w:p w:rsidR="00637C60" w:rsidRPr="005C1B65" w:rsidRDefault="00637C60" w:rsidP="00637C60">
      <w:pPr>
        <w:pStyle w:val="Zkladntextodsazen21"/>
        <w:ind w:left="0" w:firstLine="0"/>
        <w:rPr>
          <w:rFonts w:ascii="Arial" w:hAnsi="Arial" w:cs="Arial"/>
          <w:sz w:val="22"/>
          <w:szCs w:val="22"/>
        </w:rPr>
      </w:pPr>
    </w:p>
    <w:p w:rsidR="00C9452E" w:rsidRDefault="00637C60" w:rsidP="009229FA">
      <w:pPr>
        <w:pStyle w:val="Zkladntextodsazen21"/>
        <w:numPr>
          <w:ilvl w:val="1"/>
          <w:numId w:val="19"/>
        </w:numPr>
        <w:spacing w:line="264" w:lineRule="auto"/>
        <w:rPr>
          <w:rFonts w:ascii="Arial" w:hAnsi="Arial" w:cs="Arial"/>
          <w:sz w:val="22"/>
          <w:szCs w:val="22"/>
        </w:rPr>
      </w:pPr>
      <w:r w:rsidRPr="009229FA">
        <w:rPr>
          <w:rFonts w:ascii="Arial" w:hAnsi="Arial" w:cs="Arial"/>
          <w:sz w:val="22"/>
          <w:szCs w:val="22"/>
        </w:rPr>
        <w:t>Výkon funkce koordinátora bezpečnosti a ochrany zdraví při práci na staveništi (dále jen “koordinátor BOZP“) bude vykonáván na stavbě</w:t>
      </w:r>
      <w:r w:rsidRPr="009229FA">
        <w:rPr>
          <w:rFonts w:ascii="Arial" w:hAnsi="Arial" w:cs="Arial"/>
          <w:b/>
          <w:sz w:val="22"/>
          <w:szCs w:val="22"/>
        </w:rPr>
        <w:t xml:space="preserve">: </w:t>
      </w:r>
      <w:r w:rsidR="00074E18" w:rsidRPr="009229FA">
        <w:rPr>
          <w:rFonts w:ascii="Arial" w:hAnsi="Arial" w:cs="Arial"/>
          <w:b/>
          <w:sz w:val="22"/>
          <w:szCs w:val="22"/>
        </w:rPr>
        <w:t xml:space="preserve"> </w:t>
      </w:r>
      <w:r w:rsidR="009229FA" w:rsidRPr="009229FA">
        <w:rPr>
          <w:rFonts w:ascii="Arial" w:hAnsi="Arial" w:cs="Arial"/>
          <w:b/>
          <w:sz w:val="22"/>
          <w:szCs w:val="22"/>
        </w:rPr>
        <w:t>II/128 Salačova Lhota - obchvat</w:t>
      </w:r>
      <w:r w:rsidR="00C9452E" w:rsidRPr="009229FA">
        <w:rPr>
          <w:rFonts w:ascii="Arial" w:hAnsi="Arial" w:cs="Arial"/>
          <w:sz w:val="22"/>
          <w:szCs w:val="22"/>
        </w:rPr>
        <w:t xml:space="preserve">, která bude realizována dle projektové dokumentace </w:t>
      </w:r>
      <w:r w:rsidR="009229FA" w:rsidRPr="009229FA">
        <w:rPr>
          <w:rFonts w:ascii="Arial" w:hAnsi="Arial" w:cs="Arial"/>
          <w:sz w:val="22"/>
          <w:szCs w:val="22"/>
        </w:rPr>
        <w:t xml:space="preserve">„II/128 Salačova Lhota – obchvat“ zpracované ve stupni </w:t>
      </w:r>
      <w:r w:rsidR="009229FA" w:rsidRPr="009229FA">
        <w:rPr>
          <w:rFonts w:ascii="Arial" w:hAnsi="Arial" w:cs="Arial"/>
          <w:sz w:val="22"/>
          <w:szCs w:val="22"/>
        </w:rPr>
        <w:lastRenderedPageBreak/>
        <w:t>projektové dokumentace pro provádění stavby společností TRANSCONSULT s.r.o., Nerudova 37/32, 500 02 Hradec Králové, IČO 47455292 v září 2018.</w:t>
      </w:r>
    </w:p>
    <w:p w:rsidR="009229FA" w:rsidRDefault="009229FA" w:rsidP="009229FA">
      <w:pPr>
        <w:pStyle w:val="Odstavecseseznamem"/>
        <w:rPr>
          <w:rFonts w:ascii="Arial" w:hAnsi="Arial" w:cs="Arial"/>
          <w:sz w:val="22"/>
          <w:szCs w:val="22"/>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5C1B65" w:rsidRDefault="00BD6B51" w:rsidP="00BD6B51">
      <w:pPr>
        <w:pStyle w:val="Odstavecseseznamem"/>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r>
        <w:rPr>
          <w:rFonts w:cs="Arial"/>
          <w:b/>
          <w:szCs w:val="22"/>
        </w:rPr>
        <w:t>3.1.</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C7200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zadavateli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ochrany zdraví při práci a aby bylo, s přihlédnutím k účelu stanovenému zadavatelem stavby,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Plán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3B7F43" w:rsidRDefault="003B7F43" w:rsidP="00344121">
      <w:pPr>
        <w:pStyle w:val="Bntext2"/>
        <w:ind w:left="284" w:hanging="142"/>
        <w:rPr>
          <w:rFonts w:cs="Arial"/>
          <w:szCs w:val="22"/>
        </w:rPr>
      </w:pPr>
    </w:p>
    <w:p w:rsidR="00CB322E" w:rsidRPr="005C1B65" w:rsidRDefault="00CB322E" w:rsidP="00344121">
      <w:pPr>
        <w:pStyle w:val="Bntext2"/>
        <w:ind w:left="284" w:hanging="142"/>
        <w:rPr>
          <w:rFonts w:cs="Arial"/>
          <w:szCs w:val="22"/>
        </w:rPr>
      </w:pPr>
    </w:p>
    <w:p w:rsidR="00637C60" w:rsidRPr="005C1B65" w:rsidRDefault="00735DC1" w:rsidP="00735DC1">
      <w:pPr>
        <w:pStyle w:val="Bntext2"/>
        <w:ind w:hanging="567"/>
        <w:rPr>
          <w:rFonts w:cs="Arial"/>
          <w:b/>
          <w:szCs w:val="22"/>
        </w:rPr>
      </w:pPr>
      <w:r>
        <w:rPr>
          <w:rFonts w:cs="Arial"/>
          <w:b/>
          <w:szCs w:val="22"/>
        </w:rPr>
        <w:lastRenderedPageBreak/>
        <w:t>3.2.</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upozorňuje zhotovitele na nedostatky v uplatňování požadavků na bezpečnost a ochranu zdraví při práci zjištěné na pracovišti převzatém zhotovitelem stavby a vyžaduje bez zbytečného odkladu zjednání nápravy, oznamuje zadavateli stavby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termíny kontrolních dnů k dodržování Plánu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4B36B8">
        <w:rPr>
          <w:rFonts w:cs="Arial"/>
          <w:szCs w:val="22"/>
        </w:rPr>
        <w:t>příkazc</w:t>
      </w:r>
      <w:r w:rsidRPr="005C1B65">
        <w:rPr>
          <w:rFonts w:cs="Arial"/>
          <w:szCs w:val="22"/>
        </w:rPr>
        <w:t xml:space="preserve">em,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4B36B8">
        <w:rPr>
          <w:rFonts w:cs="Arial"/>
          <w:spacing w:val="-4"/>
          <w:szCs w:val="22"/>
        </w:rPr>
        <w:t xml:space="preserve">příkazci </w:t>
      </w:r>
      <w:r w:rsidR="00637C60" w:rsidRPr="009B7495">
        <w:rPr>
          <w:rFonts w:cs="Arial"/>
          <w:spacing w:val="-4"/>
          <w:szCs w:val="22"/>
        </w:rPr>
        <w:t>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r>
        <w:rPr>
          <w:rFonts w:cs="Arial"/>
          <w:b/>
          <w:szCs w:val="22"/>
        </w:rPr>
        <w:t>3.3.</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rsidR="00D05A9D" w:rsidRPr="00D05A9D" w:rsidRDefault="00D05A9D" w:rsidP="00D05A9D">
      <w:pPr>
        <w:pStyle w:val="Zkladntextodsazen"/>
        <w:tabs>
          <w:tab w:val="left" w:pos="567"/>
        </w:tabs>
        <w:jc w:val="both"/>
        <w:rPr>
          <w:rFonts w:ascii="Arial" w:hAnsi="Arial" w:cs="Arial"/>
          <w:sz w:val="22"/>
          <w:szCs w:val="22"/>
        </w:rPr>
      </w:pPr>
    </w:p>
    <w:p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rsidR="00D05A9D" w:rsidRPr="00D05A9D" w:rsidRDefault="00D05A9D" w:rsidP="00D05A9D">
      <w:pPr>
        <w:pStyle w:val="Zkladntextodsazen"/>
        <w:tabs>
          <w:tab w:val="left" w:pos="567"/>
        </w:tabs>
        <w:jc w:val="both"/>
        <w:rPr>
          <w:rFonts w:ascii="Arial" w:hAnsi="Arial" w:cs="Arial"/>
          <w:sz w:val="22"/>
          <w:szCs w:val="22"/>
        </w:rPr>
      </w:pPr>
      <w:r w:rsidRPr="00D05A9D">
        <w:rPr>
          <w:rFonts w:ascii="Arial" w:hAnsi="Arial" w:cs="Arial"/>
          <w:sz w:val="22"/>
          <w:szCs w:val="22"/>
        </w:rPr>
        <w:t>Zahájení realizace stavby – předání staveniště</w:t>
      </w:r>
      <w:r w:rsidRPr="00D05A9D">
        <w:rPr>
          <w:rFonts w:ascii="Arial" w:hAnsi="Arial" w:cs="Arial"/>
          <w:sz w:val="22"/>
          <w:szCs w:val="22"/>
        </w:rPr>
        <w:tab/>
      </w:r>
      <w:r w:rsidRPr="00D05A9D">
        <w:rPr>
          <w:rFonts w:ascii="Arial" w:hAnsi="Arial" w:cs="Arial"/>
          <w:sz w:val="22"/>
          <w:szCs w:val="22"/>
        </w:rPr>
        <w:tab/>
      </w:r>
      <w:r w:rsidRPr="00D05A9D">
        <w:rPr>
          <w:rFonts w:ascii="Arial" w:hAnsi="Arial" w:cs="Arial"/>
          <w:sz w:val="22"/>
          <w:szCs w:val="22"/>
        </w:rPr>
        <w:tab/>
        <w:t>předpoklad 02/2020</w:t>
      </w:r>
    </w:p>
    <w:p w:rsidR="00D05A9D" w:rsidRPr="00D05A9D" w:rsidRDefault="00D05A9D" w:rsidP="00D05A9D">
      <w:pPr>
        <w:pStyle w:val="Zkladntextodsazen"/>
        <w:tabs>
          <w:tab w:val="left" w:pos="567"/>
        </w:tabs>
        <w:jc w:val="both"/>
        <w:rPr>
          <w:rFonts w:ascii="Arial" w:hAnsi="Arial" w:cs="Arial"/>
          <w:sz w:val="22"/>
          <w:szCs w:val="22"/>
        </w:rPr>
      </w:pPr>
      <w:r w:rsidRPr="00D05A9D">
        <w:rPr>
          <w:rFonts w:ascii="Arial" w:hAnsi="Arial" w:cs="Arial"/>
          <w:sz w:val="22"/>
          <w:szCs w:val="22"/>
        </w:rPr>
        <w:t>Zprovoznění, předčasné užívání stavby</w:t>
      </w:r>
      <w:r w:rsidRPr="00D05A9D">
        <w:rPr>
          <w:rFonts w:ascii="Arial" w:hAnsi="Arial" w:cs="Arial"/>
          <w:sz w:val="22"/>
          <w:szCs w:val="22"/>
        </w:rPr>
        <w:tab/>
      </w:r>
      <w:r w:rsidRPr="00D05A9D">
        <w:rPr>
          <w:rFonts w:ascii="Arial" w:hAnsi="Arial" w:cs="Arial"/>
          <w:sz w:val="22"/>
          <w:szCs w:val="22"/>
        </w:rPr>
        <w:tab/>
      </w:r>
      <w:r w:rsidRPr="00D05A9D">
        <w:rPr>
          <w:rFonts w:ascii="Arial" w:hAnsi="Arial" w:cs="Arial"/>
          <w:sz w:val="22"/>
          <w:szCs w:val="22"/>
        </w:rPr>
        <w:tab/>
      </w:r>
      <w:r w:rsidRPr="00D05A9D">
        <w:rPr>
          <w:rFonts w:ascii="Arial" w:hAnsi="Arial" w:cs="Arial"/>
          <w:sz w:val="22"/>
          <w:szCs w:val="22"/>
        </w:rPr>
        <w:tab/>
        <w:t>do 31. 7. 2021</w:t>
      </w:r>
    </w:p>
    <w:p w:rsidR="00D05A9D" w:rsidRDefault="00D05A9D" w:rsidP="00D05A9D">
      <w:pPr>
        <w:pStyle w:val="Zkladntextodsazen"/>
        <w:tabs>
          <w:tab w:val="left" w:pos="567"/>
        </w:tabs>
        <w:jc w:val="both"/>
        <w:rPr>
          <w:rFonts w:ascii="Arial" w:hAnsi="Arial" w:cs="Arial"/>
          <w:sz w:val="22"/>
          <w:szCs w:val="22"/>
        </w:rPr>
      </w:pPr>
      <w:r w:rsidRPr="00D05A9D">
        <w:rPr>
          <w:rFonts w:ascii="Arial" w:hAnsi="Arial" w:cs="Arial"/>
          <w:sz w:val="22"/>
          <w:szCs w:val="22"/>
        </w:rPr>
        <w:t>Dokončení díla vč. předání kompletní dokladové části</w:t>
      </w:r>
      <w:r w:rsidRPr="00D05A9D">
        <w:rPr>
          <w:rFonts w:ascii="Arial" w:hAnsi="Arial" w:cs="Arial"/>
          <w:sz w:val="22"/>
          <w:szCs w:val="22"/>
        </w:rPr>
        <w:tab/>
        <w:t xml:space="preserve">           </w:t>
      </w:r>
      <w:r w:rsidRPr="00D05A9D">
        <w:rPr>
          <w:rFonts w:ascii="Arial" w:hAnsi="Arial" w:cs="Arial"/>
          <w:sz w:val="22"/>
          <w:szCs w:val="22"/>
        </w:rPr>
        <w:tab/>
        <w:t>do 30. 11. 2021</w:t>
      </w:r>
    </w:p>
    <w:p w:rsidR="00392621" w:rsidRPr="005C1B65" w:rsidRDefault="00392621" w:rsidP="002C48E7">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7F32D8">
        <w:rPr>
          <w:rFonts w:ascii="Arial" w:hAnsi="Arial" w:cs="Arial"/>
          <w:spacing w:val="6"/>
          <w:sz w:val="22"/>
          <w:szCs w:val="22"/>
        </w:rPr>
        <w:t>1</w:t>
      </w:r>
      <w:r w:rsidR="001441D6">
        <w:rPr>
          <w:rFonts w:ascii="Arial" w:hAnsi="Arial" w:cs="Arial"/>
          <w:spacing w:val="6"/>
          <w:sz w:val="22"/>
          <w:szCs w:val="22"/>
        </w:rPr>
        <w:t>1</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1441D6">
        <w:rPr>
          <w:rFonts w:ascii="Arial" w:hAnsi="Arial"/>
          <w:sz w:val="22"/>
        </w:rPr>
        <w:t>1</w:t>
      </w:r>
      <w:r w:rsidR="004D3CBC" w:rsidRPr="0030335C">
        <w:rPr>
          <w:rFonts w:ascii="Arial" w:hAnsi="Arial"/>
          <w:sz w:val="22"/>
        </w:rPr>
        <w:t xml:space="preserve">. </w:t>
      </w:r>
      <w:r w:rsidR="005229BF" w:rsidRPr="0030335C">
        <w:rPr>
          <w:rFonts w:ascii="Arial" w:hAnsi="Arial"/>
          <w:sz w:val="22"/>
        </w:rPr>
        <w:t xml:space="preserve">Čas plnění zahrnuje </w:t>
      </w:r>
      <w:r w:rsidR="005C7606">
        <w:rPr>
          <w:rFonts w:ascii="Arial" w:hAnsi="Arial"/>
          <w:sz w:val="22"/>
        </w:rPr>
        <w:t>2</w:t>
      </w:r>
      <w:r w:rsidR="003D03D6">
        <w:rPr>
          <w:rFonts w:ascii="Arial" w:hAnsi="Arial"/>
          <w:sz w:val="22"/>
        </w:rPr>
        <w:t>2</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účastník]:   </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rsidR="00924FDB" w:rsidRPr="00924FDB" w:rsidRDefault="00924FDB" w:rsidP="00924FDB">
      <w:pPr>
        <w:pStyle w:val="Zkladntextodsazen"/>
        <w:jc w:val="both"/>
        <w:rPr>
          <w:rFonts w:ascii="Arial" w:hAnsi="Arial" w:cs="Arial"/>
          <w:bCs/>
          <w:sz w:val="22"/>
          <w:szCs w:val="22"/>
        </w:rPr>
      </w:pPr>
    </w:p>
    <w:p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3B7F43" w:rsidRDefault="003B7F43" w:rsidP="00924FDB">
      <w:pPr>
        <w:pStyle w:val="Zkladntextodsazen"/>
        <w:jc w:val="both"/>
        <w:rPr>
          <w:rFonts w:ascii="Arial" w:hAnsi="Arial" w:cs="Arial"/>
          <w:bCs/>
          <w:sz w:val="22"/>
          <w:szCs w:val="22"/>
        </w:rPr>
      </w:pPr>
    </w:p>
    <w:p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3B7F43" w:rsidRPr="00C92A09" w:rsidRDefault="005C7606" w:rsidP="003D03D6">
            <w:pPr>
              <w:jc w:val="center"/>
              <w:rPr>
                <w:rFonts w:ascii="Arial" w:hAnsi="Arial" w:cs="Arial"/>
                <w:bCs/>
              </w:rPr>
            </w:pPr>
            <w:r>
              <w:rPr>
                <w:rFonts w:ascii="Arial" w:hAnsi="Arial" w:cs="Arial"/>
                <w:bCs/>
              </w:rPr>
              <w:t>2</w:t>
            </w:r>
            <w:r w:rsidR="003D03D6">
              <w:rPr>
                <w:rFonts w:ascii="Arial" w:hAnsi="Arial" w:cs="Arial"/>
                <w:bCs/>
              </w:rPr>
              <w:t>2</w:t>
            </w:r>
          </w:p>
        </w:tc>
        <w:tc>
          <w:tcPr>
            <w:tcW w:w="809"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3B7F43" w:rsidRPr="00C92A09" w:rsidRDefault="003B7F43" w:rsidP="00572C5B">
            <w:pPr>
              <w:jc w:val="center"/>
              <w:rPr>
                <w:rFonts w:ascii="Arial" w:hAnsi="Arial" w:cs="Arial"/>
                <w:bCs/>
              </w:rPr>
            </w:pPr>
          </w:p>
        </w:tc>
      </w:tr>
      <w:tr w:rsidR="003B7F43" w:rsidRPr="00C92A09"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rsidR="003B7F43" w:rsidRPr="00C92A09" w:rsidRDefault="003B7F43" w:rsidP="00572C5B">
            <w:pPr>
              <w:jc w:val="center"/>
              <w:rPr>
                <w:rFonts w:ascii="Arial" w:hAnsi="Arial" w:cs="Arial"/>
                <w:b/>
                <w:bCs/>
              </w:rPr>
            </w:pPr>
          </w:p>
        </w:tc>
      </w:tr>
    </w:tbl>
    <w:p w:rsidR="003B7F43" w:rsidRPr="00A05141" w:rsidRDefault="003B7F43" w:rsidP="00924FDB">
      <w:pPr>
        <w:pStyle w:val="Zkladntextodsazen"/>
        <w:jc w:val="both"/>
        <w:rPr>
          <w:rFonts w:ascii="Arial" w:hAnsi="Arial"/>
          <w:b/>
          <w:sz w:val="22"/>
        </w:rPr>
      </w:pPr>
    </w:p>
    <w:p w:rsidR="00924FDB" w:rsidRPr="00A05141" w:rsidRDefault="00924FDB" w:rsidP="00924FDB">
      <w:pPr>
        <w:pStyle w:val="Zkladntextodsazen"/>
        <w:jc w:val="both"/>
        <w:rPr>
          <w:rFonts w:ascii="Arial" w:hAnsi="Arial"/>
          <w:b/>
          <w:sz w:val="22"/>
        </w:rPr>
      </w:pPr>
    </w:p>
    <w:p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 v</w:t>
      </w:r>
      <w:r w:rsidR="00817D71" w:rsidRPr="00817D71">
        <w:rPr>
          <w:rFonts w:ascii="Arial" w:hAnsi="Arial" w:cs="Arial"/>
          <w:spacing w:val="-6"/>
          <w:sz w:val="22"/>
          <w:szCs w:val="22"/>
        </w:rPr>
        <w:t> </w:t>
      </w:r>
      <w:r w:rsidR="00AC4C65" w:rsidRPr="00817D71">
        <w:rPr>
          <w:rFonts w:ascii="Arial" w:hAnsi="Arial" w:cs="Arial"/>
          <w:spacing w:val="-6"/>
          <w:sz w:val="22"/>
          <w:szCs w:val="22"/>
        </w:rPr>
        <w:t>případě</w:t>
      </w:r>
      <w:r w:rsidR="00817D71" w:rsidRPr="00817D71">
        <w:rPr>
          <w:rFonts w:ascii="Arial" w:hAnsi="Arial" w:cs="Arial"/>
          <w:spacing w:val="-6"/>
          <w:sz w:val="22"/>
          <w:szCs w:val="22"/>
        </w:rPr>
        <w:t xml:space="preserve"> </w:t>
      </w:r>
      <w:r w:rsidR="00AC4C65" w:rsidRPr="00817D71">
        <w:rPr>
          <w:rFonts w:ascii="Arial" w:hAnsi="Arial" w:cs="Arial"/>
          <w:spacing w:val="-6"/>
          <w:sz w:val="22"/>
          <w:szCs w:val="22"/>
        </w:rPr>
        <w:t>změny zákonných sazeb DPH.</w:t>
      </w:r>
    </w:p>
    <w:p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činnost podle čl. 3.2</w:t>
      </w:r>
      <w:r w:rsidR="00245A03" w:rsidRPr="003F3534">
        <w:rPr>
          <w:rFonts w:ascii="Arial" w:hAnsi="Arial" w:cs="Arial"/>
          <w:sz w:val="22"/>
          <w:szCs w:val="22"/>
        </w:rPr>
        <w:t xml:space="preserve">. </w:t>
      </w:r>
      <w:r w:rsidR="00392621" w:rsidRPr="003F3534">
        <w:rPr>
          <w:rFonts w:ascii="Arial" w:hAnsi="Arial" w:cs="Arial"/>
          <w:sz w:val="22"/>
          <w:szCs w:val="22"/>
        </w:rPr>
        <w:t xml:space="preserve">v průběhu realizace díla    </w:t>
      </w:r>
    </w:p>
    <w:p w:rsidR="00A05141" w:rsidRPr="003F3534" w:rsidRDefault="00A05141" w:rsidP="00A05141">
      <w:pPr>
        <w:pStyle w:val="Zkladntextodsazen"/>
        <w:ind w:left="360"/>
        <w:jc w:val="both"/>
        <w:rPr>
          <w:rFonts w:ascii="Arial" w:hAnsi="Arial" w:cs="Arial"/>
          <w:sz w:val="22"/>
          <w:szCs w:val="22"/>
        </w:rPr>
      </w:pPr>
    </w:p>
    <w:p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Faktury za jednotlivá dílčí plnění i konečná faktura za poslední dílčí plnění, dle odst. 3.1</w:t>
      </w:r>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daňového dokladu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A31B4B">
        <w:rPr>
          <w:rFonts w:ascii="Arial" w:hAnsi="Arial" w:cs="Arial"/>
          <w:sz w:val="22"/>
          <w:szCs w:val="22"/>
        </w:rPr>
        <w:t>P</w:t>
      </w:r>
      <w:r w:rsidR="00FD0B71" w:rsidRPr="00A05141">
        <w:rPr>
          <w:rFonts w:ascii="Arial" w:hAnsi="Arial" w:cs="Arial"/>
          <w:sz w:val="22"/>
          <w:szCs w:val="22"/>
        </w:rPr>
        <w:t xml:space="preserve">říkazník </w:t>
      </w:r>
      <w:r w:rsidR="00A31B4B">
        <w:rPr>
          <w:rFonts w:ascii="Arial" w:hAnsi="Arial" w:cs="Arial"/>
          <w:sz w:val="22"/>
          <w:szCs w:val="22"/>
        </w:rPr>
        <w:t xml:space="preserve">je </w:t>
      </w:r>
      <w:r w:rsidRPr="00A05141">
        <w:rPr>
          <w:rFonts w:ascii="Arial" w:hAnsi="Arial" w:cs="Arial"/>
          <w:sz w:val="22"/>
          <w:szCs w:val="22"/>
        </w:rPr>
        <w:t>povinen uvádět na daňovém dokladu doslovný a přesný název akc</w:t>
      </w:r>
      <w:r w:rsidR="003C5210" w:rsidRPr="00A05141">
        <w:rPr>
          <w:rFonts w:ascii="Arial" w:hAnsi="Arial" w:cs="Arial"/>
          <w:sz w:val="22"/>
          <w:szCs w:val="22"/>
        </w:rPr>
        <w:t xml:space="preserve">e </w:t>
      </w:r>
      <w:r w:rsidR="0091234C" w:rsidRPr="0091234C">
        <w:rPr>
          <w:rFonts w:ascii="Arial" w:hAnsi="Arial" w:cs="Arial"/>
          <w:sz w:val="22"/>
          <w:szCs w:val="22"/>
        </w:rPr>
        <w:t>II/128 Salačova Lhota - obchvat</w:t>
      </w:r>
      <w:r w:rsidR="00B511AC" w:rsidRPr="00A05141">
        <w:rPr>
          <w:rFonts w:ascii="Arial" w:hAnsi="Arial" w:cs="Arial"/>
          <w:sz w:val="22"/>
          <w:szCs w:val="22"/>
        </w:rPr>
        <w:t xml:space="preserve"> a registrační číslo projektu </w:t>
      </w:r>
      <w:r w:rsidR="0091234C" w:rsidRPr="0091234C">
        <w:rPr>
          <w:rFonts w:ascii="Arial" w:hAnsi="Arial" w:cs="Arial"/>
          <w:bCs/>
          <w:sz w:val="22"/>
        </w:rPr>
        <w:t>CZ.06.1.42/0.0/0.0/17_082/0010399</w:t>
      </w:r>
      <w:r w:rsidR="00DD68C7">
        <w:rPr>
          <w:rFonts w:ascii="Arial" w:hAnsi="Arial" w:cs="Arial"/>
          <w:bCs/>
          <w:sz w:val="22"/>
        </w:rPr>
        <w:t>.</w:t>
      </w:r>
    </w:p>
    <w:p w:rsidR="00DD68C7" w:rsidRPr="00A05141" w:rsidRDefault="00DD68C7" w:rsidP="00DD68C7">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zhotovitelem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7D4DA8">
        <w:rPr>
          <w:rFonts w:ascii="Arial" w:hAnsi="Arial" w:cs="Arial"/>
          <w:sz w:val="22"/>
          <w:szCs w:val="22"/>
        </w:rPr>
        <w:t>příkazc</w:t>
      </w:r>
      <w:r w:rsidR="005C477F" w:rsidRPr="005C1B65">
        <w:rPr>
          <w:rFonts w:ascii="Arial" w:hAnsi="Arial" w:cs="Arial"/>
          <w:sz w:val="22"/>
          <w:szCs w:val="22"/>
        </w:rPr>
        <w:t xml:space="preserve">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rsidR="002B315B" w:rsidRPr="005C1B65" w:rsidRDefault="002B315B" w:rsidP="002B315B">
      <w:pPr>
        <w:pStyle w:val="Zkladntextodsazen"/>
        <w:jc w:val="both"/>
        <w:rPr>
          <w:rFonts w:ascii="Arial" w:hAnsi="Arial" w:cs="Arial"/>
          <w:sz w:val="22"/>
          <w:szCs w:val="22"/>
        </w:rPr>
      </w:pP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5.1. této smlouvy</w:t>
      </w:r>
      <w:r w:rsidR="003B7F43" w:rsidRPr="005C1B65">
        <w:rPr>
          <w:rFonts w:ascii="Arial" w:hAnsi="Arial" w:cs="Arial"/>
          <w:sz w:val="22"/>
          <w:szCs w:val="22"/>
        </w:rPr>
        <w:t>.</w:t>
      </w:r>
    </w:p>
    <w:p w:rsidR="00F8230C" w:rsidRPr="005C1B65" w:rsidRDefault="00F8230C" w:rsidP="005C477F">
      <w:pPr>
        <w:pStyle w:val="Zkladntextodsazen"/>
        <w:jc w:val="both"/>
        <w:rPr>
          <w:rFonts w:ascii="Arial" w:hAnsi="Arial" w:cs="Arial"/>
          <w:sz w:val="22"/>
          <w:szCs w:val="22"/>
        </w:rPr>
      </w:pPr>
    </w:p>
    <w:p w:rsidR="003B7F43" w:rsidRDefault="003B7F43" w:rsidP="002C48E7">
      <w:pPr>
        <w:pStyle w:val="Zkladntextodsazen"/>
        <w:spacing w:before="120" w:after="120"/>
        <w:jc w:val="center"/>
        <w:rPr>
          <w:rFonts w:ascii="Arial" w:hAnsi="Arial" w:cs="Arial"/>
          <w:b/>
          <w:sz w:val="22"/>
          <w:szCs w:val="22"/>
        </w:rPr>
      </w:pPr>
    </w:p>
    <w:p w:rsidR="00CB322E" w:rsidRDefault="00CB322E" w:rsidP="002C48E7">
      <w:pPr>
        <w:pStyle w:val="Zkladntextodsazen"/>
        <w:spacing w:before="120" w:after="120"/>
        <w:jc w:val="center"/>
        <w:rPr>
          <w:rFonts w:ascii="Arial" w:hAnsi="Arial" w:cs="Arial"/>
          <w:b/>
          <w:sz w:val="22"/>
          <w:szCs w:val="22"/>
        </w:rPr>
      </w:pPr>
    </w:p>
    <w:p w:rsidR="004932CB" w:rsidRDefault="004932CB" w:rsidP="002C48E7">
      <w:pPr>
        <w:pStyle w:val="Zkladntextodsazen"/>
        <w:spacing w:before="120" w:after="120"/>
        <w:jc w:val="center"/>
        <w:rPr>
          <w:rFonts w:ascii="Arial" w:hAnsi="Arial" w:cs="Arial"/>
          <w:b/>
          <w:sz w:val="22"/>
          <w:szCs w:val="22"/>
        </w:rPr>
      </w:pPr>
    </w:p>
    <w:p w:rsidR="004932CB" w:rsidRDefault="004932CB"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8F454A" w:rsidRDefault="008F454A" w:rsidP="008F454A">
      <w:pPr>
        <w:pStyle w:val="Odstavecseseznamem"/>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864AA1" w:rsidRDefault="0095760F"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Dle § 2</w:t>
      </w:r>
      <w:r w:rsidR="003D6D68">
        <w:rPr>
          <w:rFonts w:ascii="Arial" w:hAnsi="Arial" w:cs="Arial"/>
          <w:sz w:val="22"/>
          <w:szCs w:val="22"/>
        </w:rPr>
        <w:t xml:space="preserve"> písm. </w:t>
      </w:r>
      <w:r w:rsidRPr="005C1B65">
        <w:rPr>
          <w:rFonts w:ascii="Arial" w:hAnsi="Arial" w:cs="Arial"/>
          <w:sz w:val="22"/>
          <w:szCs w:val="22"/>
        </w:rPr>
        <w:t>e) zákona č. 320/2001 Sb., o finanční kontrole</w:t>
      </w:r>
      <w:r w:rsidR="003D6D68" w:rsidRPr="003D6D68">
        <w:rPr>
          <w:rFonts w:ascii="Arial" w:hAnsi="Arial" w:cs="Arial"/>
          <w:sz w:val="22"/>
          <w:szCs w:val="22"/>
        </w:rPr>
        <w:t xml:space="preserve"> </w:t>
      </w:r>
      <w:r w:rsidR="003D6D68" w:rsidRPr="00EC1196">
        <w:rPr>
          <w:rFonts w:ascii="Arial" w:hAnsi="Arial" w:cs="Arial"/>
          <w:sz w:val="22"/>
          <w:szCs w:val="22"/>
        </w:rPr>
        <w:t>ve veřejné správě a o změně některých zákonů (zákon o finanční kontrole)</w:t>
      </w:r>
      <w:r w:rsidR="003D6D68" w:rsidRPr="007C57BD">
        <w:rPr>
          <w:rFonts w:ascii="Arial" w:hAnsi="Arial" w:cs="Arial"/>
          <w:sz w:val="22"/>
          <w:szCs w:val="22"/>
        </w:rPr>
        <w:t xml:space="preserve">, </w:t>
      </w:r>
      <w:r w:rsidR="003D6D68" w:rsidRPr="005C1B65">
        <w:rPr>
          <w:rFonts w:ascii="Arial" w:hAnsi="Arial" w:cs="Arial"/>
          <w:sz w:val="22"/>
          <w:szCs w:val="22"/>
        </w:rPr>
        <w:t>ve znění pozdějších předpisů</w:t>
      </w:r>
      <w:r w:rsidRPr="005C1B65">
        <w:rPr>
          <w:rFonts w:ascii="Arial" w:hAnsi="Arial" w:cs="Arial"/>
          <w:sz w:val="22"/>
          <w:szCs w:val="22"/>
        </w:rPr>
        <w:t xml:space="preserve">, je </w:t>
      </w:r>
      <w:r w:rsidR="00FD442F" w:rsidRPr="005C1B65">
        <w:rPr>
          <w:rFonts w:ascii="Arial" w:hAnsi="Arial" w:cs="Arial"/>
          <w:sz w:val="22"/>
          <w:szCs w:val="22"/>
        </w:rPr>
        <w:t xml:space="preserve">příkazník </w:t>
      </w:r>
      <w:r w:rsidRPr="005C1B65">
        <w:rPr>
          <w:rFonts w:ascii="Arial" w:hAnsi="Arial" w:cs="Arial"/>
          <w:sz w:val="22"/>
          <w:szCs w:val="22"/>
        </w:rPr>
        <w:t>osobou povinnou spolupůsobit při výkonu finanční kontroly.</w:t>
      </w:r>
    </w:p>
    <w:p w:rsidR="00920C61" w:rsidRPr="007A7B3F" w:rsidRDefault="00920C61" w:rsidP="007A7B3F">
      <w:pPr>
        <w:rPr>
          <w:rFonts w:ascii="Arial" w:hAnsi="Arial" w:cs="Arial"/>
          <w:sz w:val="22"/>
          <w:szCs w:val="22"/>
        </w:rPr>
      </w:pPr>
    </w:p>
    <w:p w:rsidR="00920C61" w:rsidRPr="005C1B65" w:rsidRDefault="00920C61"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B792D" w:rsidRDefault="007A7B3F" w:rsidP="007A7B3F">
      <w:pPr>
        <w:pStyle w:val="Odstavecseseznamem"/>
        <w:rPr>
          <w:rFonts w:ascii="Arial" w:hAnsi="Arial" w:cs="Arial"/>
          <w:sz w:val="32"/>
          <w:szCs w:val="32"/>
        </w:rPr>
      </w:pPr>
    </w:p>
    <w:p w:rsidR="007A7B3F" w:rsidRPr="005C1B65" w:rsidRDefault="007A7B3F" w:rsidP="007A7B3F">
      <w:pPr>
        <w:pStyle w:val="Zkladntextodsazen"/>
        <w:tabs>
          <w:tab w:val="left" w:pos="567"/>
        </w:tabs>
        <w:ind w:left="720"/>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2C48E7">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r>
        <w:rPr>
          <w:rFonts w:ascii="Arial" w:hAnsi="Arial" w:cs="Arial"/>
          <w:sz w:val="22"/>
          <w:szCs w:val="22"/>
        </w:rPr>
        <w:t>8.3.</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5C1B65" w:rsidRDefault="0000132A" w:rsidP="002B60BE">
      <w:pPr>
        <w:pStyle w:val="Odstavecseseznamem"/>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r>
        <w:rPr>
          <w:rFonts w:ascii="Arial" w:hAnsi="Arial" w:cs="Arial"/>
          <w:sz w:val="22"/>
          <w:szCs w:val="22"/>
        </w:rPr>
        <w:t>8.4.</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CB792D" w:rsidRDefault="00ED03BF" w:rsidP="00ED03BF">
      <w:pPr>
        <w:pStyle w:val="Zkladntextodsazen"/>
        <w:jc w:val="both"/>
        <w:rPr>
          <w:rFonts w:ascii="Arial" w:hAnsi="Arial" w:cs="Arial"/>
          <w:sz w:val="32"/>
          <w:szCs w:val="3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B36EF5" w:rsidRPr="00B36EF5" w:rsidRDefault="00B36EF5" w:rsidP="00B36EF5">
      <w:pPr>
        <w:pStyle w:val="Zkladntextodsazen"/>
        <w:tabs>
          <w:tab w:val="left" w:pos="567"/>
        </w:tabs>
        <w:spacing w:after="120"/>
        <w:jc w:val="both"/>
        <w:rPr>
          <w:rFonts w:ascii="Arial" w:hAnsi="Arial" w:cs="Arial"/>
          <w:sz w:val="4"/>
          <w:szCs w:val="4"/>
        </w:rPr>
      </w:pPr>
    </w:p>
    <w:p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úředně ověřenou kopii pojistné smlouvy na požadované pojištění</w:t>
      </w:r>
      <w:r w:rsidR="00FD442F" w:rsidRPr="005C1B65">
        <w:rPr>
          <w:rFonts w:ascii="Arial" w:hAnsi="Arial" w:cs="Arial"/>
          <w:sz w:val="22"/>
          <w:szCs w:val="22"/>
        </w:rPr>
        <w:t>, dle čl. 9.</w:t>
      </w:r>
      <w:r w:rsidR="00860AD6" w:rsidRPr="005C1B65">
        <w:rPr>
          <w:rFonts w:ascii="Arial" w:hAnsi="Arial" w:cs="Arial"/>
          <w:sz w:val="22"/>
          <w:szCs w:val="22"/>
        </w:rPr>
        <w:t>2</w:t>
      </w:r>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B36EF5" w:rsidRPr="00B36EF5" w:rsidRDefault="00B36EF5" w:rsidP="00B36EF5">
      <w:pPr>
        <w:pStyle w:val="Zkladntextodsazen"/>
        <w:tabs>
          <w:tab w:val="left" w:pos="567"/>
        </w:tabs>
        <w:spacing w:after="120"/>
        <w:jc w:val="both"/>
        <w:rPr>
          <w:rFonts w:ascii="Arial" w:hAnsi="Arial" w:cs="Arial"/>
          <w:sz w:val="4"/>
          <w:szCs w:val="4"/>
        </w:rPr>
      </w:pPr>
    </w:p>
    <w:p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A6473" w:rsidRDefault="00DA6473" w:rsidP="00D746E6">
      <w:pPr>
        <w:pStyle w:val="Zkladntextodsazen"/>
        <w:tabs>
          <w:tab w:val="left" w:pos="567"/>
        </w:tabs>
        <w:spacing w:after="120"/>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10.2.</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10.3.</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10.4.</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10.5.</w:t>
      </w:r>
      <w:r w:rsidRPr="0044065A">
        <w:rPr>
          <w:rFonts w:ascii="Arial" w:hAnsi="Arial" w:cs="Arial"/>
          <w:spacing w:val="6"/>
          <w:sz w:val="22"/>
          <w:szCs w:val="22"/>
        </w:rPr>
        <w:tab/>
        <w:t>Příkazce si vyhrazuje právo odstoupit od smlouvy v případě, že stavba, pro kterou se sjednává předmět plnění dle č. 2, nebude zahájena v termínu 12 měsíců od podpisu této smlouvy. Příkazník bere tuto skutečnost na vědomí a pro případ, že se tak stane je s tím srozuměn.</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10.6.</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w:t>
      </w:r>
      <w:r w:rsidR="00D77C1B">
        <w:rPr>
          <w:rFonts w:ascii="Arial" w:hAnsi="Arial" w:cs="Arial"/>
          <w:spacing w:val="6"/>
          <w:sz w:val="22"/>
          <w:szCs w:val="22"/>
        </w:rPr>
        <w:t>ednání, jež by odporovalo zákonům</w:t>
      </w:r>
      <w:r w:rsidRPr="0044065A">
        <w:rPr>
          <w:rFonts w:ascii="Arial" w:hAnsi="Arial" w:cs="Arial"/>
          <w:spacing w:val="6"/>
          <w:sz w:val="22"/>
          <w:szCs w:val="22"/>
        </w:rPr>
        <w:t xml:space="preserve"> nebo dobrým mravům nebo by zákon</w:t>
      </w:r>
      <w:r w:rsidR="00D77C1B">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zadavatel uzavřel smlouvu, a že se zejména ve vztahu k ostatním </w:t>
      </w:r>
      <w:r w:rsidR="00D77C1B" w:rsidRPr="00D77C1B">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10.7.</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10.8.</w:t>
      </w:r>
      <w:r w:rsidRPr="0044065A">
        <w:rPr>
          <w:rFonts w:ascii="Arial" w:hAnsi="Arial" w:cs="Arial"/>
          <w:spacing w:val="6"/>
          <w:sz w:val="22"/>
          <w:szCs w:val="22"/>
        </w:rPr>
        <w:tab/>
        <w:t>Tato smlouva nabývá platnosti dnem podpisu a účinnosti dnem uveřejnění v informačním systému veřejné správy - Registru smluv.</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10.9.</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10.10.</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3D6D68" w:rsidRPr="005C1B65">
        <w:rPr>
          <w:rFonts w:ascii="Arial" w:hAnsi="Arial" w:cs="Arial"/>
          <w:sz w:val="22"/>
          <w:szCs w:val="22"/>
        </w:rPr>
        <w:t>ve znění pozdějších předpisů</w:t>
      </w:r>
      <w:r w:rsidR="003D6D68">
        <w:rPr>
          <w:rFonts w:ascii="Arial" w:hAnsi="Arial" w:cs="Arial"/>
          <w:spacing w:val="6"/>
          <w:sz w:val="22"/>
          <w:szCs w:val="22"/>
        </w:rPr>
        <w:t xml:space="preserve">, </w:t>
      </w:r>
      <w:r w:rsidRPr="0044065A">
        <w:rPr>
          <w:rFonts w:ascii="Arial" w:hAnsi="Arial" w:cs="Arial"/>
          <w:spacing w:val="6"/>
          <w:sz w:val="22"/>
          <w:szCs w:val="22"/>
        </w:rPr>
        <w:t>zajistí příkazce.</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10.11</w:t>
      </w:r>
      <w:bookmarkStart w:id="0" w:name="_GoBack"/>
      <w:bookmarkEnd w:id="0"/>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10.12. Příkazník je povinen uchovávat veškerou dokumentaci související s realizací projektu vč. účetních dokladů minimálně do konce roku 2028.</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10.13.</w:t>
      </w:r>
      <w:r w:rsidRPr="0044065A">
        <w:rPr>
          <w:rFonts w:ascii="Arial" w:hAnsi="Arial" w:cs="Arial"/>
          <w:spacing w:val="6"/>
          <w:sz w:val="22"/>
          <w:szCs w:val="22"/>
        </w:rPr>
        <w:tab/>
        <w:t>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10.14.</w:t>
      </w:r>
      <w:r w:rsidRPr="0044065A">
        <w:rPr>
          <w:rFonts w:ascii="Arial" w:hAnsi="Arial" w:cs="Arial"/>
          <w:spacing w:val="6"/>
          <w:sz w:val="22"/>
          <w:szCs w:val="22"/>
        </w:rPr>
        <w:tab/>
        <w:t>Smlouva je vyhotovena ve čtyřech stejnopisech, z nichž tři obdrží příkazce a jeden příkazník.</w:t>
      </w:r>
    </w:p>
    <w:p w:rsidR="0044065A" w:rsidRPr="0044065A" w:rsidRDefault="0044065A" w:rsidP="0044065A">
      <w:pPr>
        <w:pStyle w:val="Zkladntextodsazen"/>
        <w:tabs>
          <w:tab w:val="left" w:pos="567"/>
        </w:tabs>
        <w:jc w:val="both"/>
        <w:rPr>
          <w:rFonts w:ascii="Arial" w:hAnsi="Arial" w:cs="Arial"/>
          <w:spacing w:val="6"/>
          <w:sz w:val="22"/>
          <w:szCs w:val="22"/>
        </w:rPr>
      </w:pPr>
    </w:p>
    <w:p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10.15.</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rsidR="0044065A" w:rsidRPr="0044065A" w:rsidRDefault="0044065A" w:rsidP="0044065A">
      <w:pPr>
        <w:pStyle w:val="Zkladntextodsazen"/>
        <w:tabs>
          <w:tab w:val="left" w:pos="567"/>
        </w:tabs>
        <w:jc w:val="both"/>
        <w:rPr>
          <w:rFonts w:ascii="Arial" w:hAnsi="Arial" w:cs="Arial"/>
          <w:spacing w:val="6"/>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dne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51797D" w:rsidRPr="00E0275B" w:rsidRDefault="003C5210" w:rsidP="00E0275B">
      <w:pPr>
        <w:pStyle w:val="Zkladntextodsazen"/>
        <w:jc w:val="both"/>
        <w:rPr>
          <w:rFonts w:ascii="Arial" w:hAnsi="Arial"/>
          <w:sz w:val="22"/>
        </w:rPr>
      </w:pPr>
      <w:r w:rsidRPr="00E0275B">
        <w:rPr>
          <w:rFonts w:ascii="Arial" w:hAnsi="Arial"/>
          <w:sz w:val="22"/>
        </w:rPr>
        <w:t>Ing. Jan Hyliš</w:t>
      </w:r>
    </w:p>
    <w:p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1D0" w:rsidRDefault="003001D0">
      <w:r>
        <w:separator/>
      </w:r>
    </w:p>
  </w:endnote>
  <w:endnote w:type="continuationSeparator" w:id="0">
    <w:p w:rsidR="003001D0" w:rsidRDefault="003001D0">
      <w:r>
        <w:continuationSeparator/>
      </w:r>
    </w:p>
  </w:endnote>
  <w:endnote w:type="continuationNotice" w:id="1">
    <w:p w:rsidR="003001D0" w:rsidRDefault="00300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2006F4">
      <w:rPr>
        <w:rFonts w:ascii="Arial" w:hAnsi="Arial" w:cs="Arial"/>
        <w:noProof/>
        <w:sz w:val="16"/>
        <w:szCs w:val="16"/>
      </w:rPr>
      <w:t>7</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2006F4">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1D0" w:rsidRDefault="003001D0">
      <w:r>
        <w:separator/>
      </w:r>
    </w:p>
  </w:footnote>
  <w:footnote w:type="continuationSeparator" w:id="0">
    <w:p w:rsidR="003001D0" w:rsidRDefault="003001D0">
      <w:r>
        <w:continuationSeparator/>
      </w:r>
    </w:p>
  </w:footnote>
  <w:footnote w:type="continuationNotice" w:id="1">
    <w:p w:rsidR="003001D0" w:rsidRDefault="003001D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424B"/>
    <w:rsid w:val="000048FA"/>
    <w:rsid w:val="0001289C"/>
    <w:rsid w:val="00024B6F"/>
    <w:rsid w:val="00024BC3"/>
    <w:rsid w:val="000267F5"/>
    <w:rsid w:val="00027236"/>
    <w:rsid w:val="00046AD6"/>
    <w:rsid w:val="00060650"/>
    <w:rsid w:val="00061C31"/>
    <w:rsid w:val="00065E51"/>
    <w:rsid w:val="00070108"/>
    <w:rsid w:val="00072F7B"/>
    <w:rsid w:val="00074E18"/>
    <w:rsid w:val="0007644A"/>
    <w:rsid w:val="00077C08"/>
    <w:rsid w:val="00077FC8"/>
    <w:rsid w:val="00082B87"/>
    <w:rsid w:val="0009390F"/>
    <w:rsid w:val="00097881"/>
    <w:rsid w:val="000978EB"/>
    <w:rsid w:val="00097F0E"/>
    <w:rsid w:val="000A043B"/>
    <w:rsid w:val="000A4BD1"/>
    <w:rsid w:val="000A54C2"/>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21F1A"/>
    <w:rsid w:val="00131B39"/>
    <w:rsid w:val="0013300B"/>
    <w:rsid w:val="00137AD3"/>
    <w:rsid w:val="00140948"/>
    <w:rsid w:val="001441D6"/>
    <w:rsid w:val="00145849"/>
    <w:rsid w:val="00156523"/>
    <w:rsid w:val="00156826"/>
    <w:rsid w:val="0017187B"/>
    <w:rsid w:val="00185F42"/>
    <w:rsid w:val="0019019B"/>
    <w:rsid w:val="001A35DE"/>
    <w:rsid w:val="001B4260"/>
    <w:rsid w:val="001C1A53"/>
    <w:rsid w:val="001D48EB"/>
    <w:rsid w:val="001F09D0"/>
    <w:rsid w:val="001F13DF"/>
    <w:rsid w:val="001F2D31"/>
    <w:rsid w:val="001F4C5F"/>
    <w:rsid w:val="001F5663"/>
    <w:rsid w:val="002006F4"/>
    <w:rsid w:val="002018D0"/>
    <w:rsid w:val="00206523"/>
    <w:rsid w:val="00213A69"/>
    <w:rsid w:val="00215361"/>
    <w:rsid w:val="00215C57"/>
    <w:rsid w:val="00232774"/>
    <w:rsid w:val="002419F9"/>
    <w:rsid w:val="00245A03"/>
    <w:rsid w:val="00246F5D"/>
    <w:rsid w:val="0025157C"/>
    <w:rsid w:val="002543EA"/>
    <w:rsid w:val="0025540D"/>
    <w:rsid w:val="00270D48"/>
    <w:rsid w:val="0028613C"/>
    <w:rsid w:val="002904E1"/>
    <w:rsid w:val="002969BA"/>
    <w:rsid w:val="002A366C"/>
    <w:rsid w:val="002B171A"/>
    <w:rsid w:val="002B2387"/>
    <w:rsid w:val="002B2766"/>
    <w:rsid w:val="002B315B"/>
    <w:rsid w:val="002B60BE"/>
    <w:rsid w:val="002B66E6"/>
    <w:rsid w:val="002C13D8"/>
    <w:rsid w:val="002C48E7"/>
    <w:rsid w:val="002C564C"/>
    <w:rsid w:val="002C7A75"/>
    <w:rsid w:val="002C7EC9"/>
    <w:rsid w:val="002F009C"/>
    <w:rsid w:val="002F05D0"/>
    <w:rsid w:val="002F143C"/>
    <w:rsid w:val="002F1976"/>
    <w:rsid w:val="003001D0"/>
    <w:rsid w:val="0030335C"/>
    <w:rsid w:val="00306E8C"/>
    <w:rsid w:val="00313C90"/>
    <w:rsid w:val="003149F6"/>
    <w:rsid w:val="00315AE6"/>
    <w:rsid w:val="003206C0"/>
    <w:rsid w:val="00322361"/>
    <w:rsid w:val="00343D1F"/>
    <w:rsid w:val="00344121"/>
    <w:rsid w:val="00346376"/>
    <w:rsid w:val="00351278"/>
    <w:rsid w:val="00356977"/>
    <w:rsid w:val="00365577"/>
    <w:rsid w:val="00367881"/>
    <w:rsid w:val="003679DC"/>
    <w:rsid w:val="00367AA0"/>
    <w:rsid w:val="0037462F"/>
    <w:rsid w:val="00384542"/>
    <w:rsid w:val="0038739B"/>
    <w:rsid w:val="003875C8"/>
    <w:rsid w:val="00392621"/>
    <w:rsid w:val="00393612"/>
    <w:rsid w:val="003A564F"/>
    <w:rsid w:val="003B06DD"/>
    <w:rsid w:val="003B41FE"/>
    <w:rsid w:val="003B7B85"/>
    <w:rsid w:val="003B7F43"/>
    <w:rsid w:val="003C25F4"/>
    <w:rsid w:val="003C417F"/>
    <w:rsid w:val="003C5210"/>
    <w:rsid w:val="003D03D6"/>
    <w:rsid w:val="003D6A9A"/>
    <w:rsid w:val="003D6D68"/>
    <w:rsid w:val="003E016B"/>
    <w:rsid w:val="003E7487"/>
    <w:rsid w:val="003F02C5"/>
    <w:rsid w:val="003F2D01"/>
    <w:rsid w:val="003F3534"/>
    <w:rsid w:val="00412D4A"/>
    <w:rsid w:val="004335B8"/>
    <w:rsid w:val="00435FB1"/>
    <w:rsid w:val="0044065A"/>
    <w:rsid w:val="004517EA"/>
    <w:rsid w:val="004558D4"/>
    <w:rsid w:val="004563E9"/>
    <w:rsid w:val="00486011"/>
    <w:rsid w:val="004932CB"/>
    <w:rsid w:val="004B0178"/>
    <w:rsid w:val="004B36B8"/>
    <w:rsid w:val="004B5275"/>
    <w:rsid w:val="004C0555"/>
    <w:rsid w:val="004C28A2"/>
    <w:rsid w:val="004C3201"/>
    <w:rsid w:val="004D3CBC"/>
    <w:rsid w:val="004E1697"/>
    <w:rsid w:val="004E3912"/>
    <w:rsid w:val="004F1B6A"/>
    <w:rsid w:val="004F2836"/>
    <w:rsid w:val="004F2BFF"/>
    <w:rsid w:val="005005E9"/>
    <w:rsid w:val="005007C1"/>
    <w:rsid w:val="00503738"/>
    <w:rsid w:val="005052B7"/>
    <w:rsid w:val="00505EE0"/>
    <w:rsid w:val="00506547"/>
    <w:rsid w:val="00515340"/>
    <w:rsid w:val="0051797D"/>
    <w:rsid w:val="005229BF"/>
    <w:rsid w:val="00527D17"/>
    <w:rsid w:val="00527D60"/>
    <w:rsid w:val="00533818"/>
    <w:rsid w:val="00536785"/>
    <w:rsid w:val="00545BE9"/>
    <w:rsid w:val="00565613"/>
    <w:rsid w:val="005746CE"/>
    <w:rsid w:val="0058750A"/>
    <w:rsid w:val="005A15A8"/>
    <w:rsid w:val="005A20E2"/>
    <w:rsid w:val="005B3DA2"/>
    <w:rsid w:val="005B5570"/>
    <w:rsid w:val="005B567A"/>
    <w:rsid w:val="005C113F"/>
    <w:rsid w:val="005C1B65"/>
    <w:rsid w:val="005C26B3"/>
    <w:rsid w:val="005C477F"/>
    <w:rsid w:val="005C6CDD"/>
    <w:rsid w:val="005C7606"/>
    <w:rsid w:val="005D3DF3"/>
    <w:rsid w:val="005E0A7F"/>
    <w:rsid w:val="005E50B1"/>
    <w:rsid w:val="005F142A"/>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B5A"/>
    <w:rsid w:val="0068471B"/>
    <w:rsid w:val="006946BF"/>
    <w:rsid w:val="006A05D2"/>
    <w:rsid w:val="006C3F72"/>
    <w:rsid w:val="006C6A84"/>
    <w:rsid w:val="006D5E96"/>
    <w:rsid w:val="006E2BC3"/>
    <w:rsid w:val="006F040D"/>
    <w:rsid w:val="006F508A"/>
    <w:rsid w:val="006F5483"/>
    <w:rsid w:val="006F59D7"/>
    <w:rsid w:val="00701CE7"/>
    <w:rsid w:val="00705D93"/>
    <w:rsid w:val="00714A74"/>
    <w:rsid w:val="00722B0C"/>
    <w:rsid w:val="00724817"/>
    <w:rsid w:val="00735DC1"/>
    <w:rsid w:val="00762D5D"/>
    <w:rsid w:val="0076640D"/>
    <w:rsid w:val="00770C3F"/>
    <w:rsid w:val="00773DF1"/>
    <w:rsid w:val="00775B36"/>
    <w:rsid w:val="0078505C"/>
    <w:rsid w:val="007869B7"/>
    <w:rsid w:val="00795524"/>
    <w:rsid w:val="007A73B8"/>
    <w:rsid w:val="007A7B3F"/>
    <w:rsid w:val="007B53E5"/>
    <w:rsid w:val="007B7EFD"/>
    <w:rsid w:val="007C1572"/>
    <w:rsid w:val="007D0AF7"/>
    <w:rsid w:val="007D2790"/>
    <w:rsid w:val="007D4DA8"/>
    <w:rsid w:val="007E0409"/>
    <w:rsid w:val="007F2C96"/>
    <w:rsid w:val="007F32D8"/>
    <w:rsid w:val="007F4D8D"/>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82C71"/>
    <w:rsid w:val="008847E7"/>
    <w:rsid w:val="008911A7"/>
    <w:rsid w:val="00891D39"/>
    <w:rsid w:val="008939F4"/>
    <w:rsid w:val="008A1BC0"/>
    <w:rsid w:val="008A23A6"/>
    <w:rsid w:val="008A6FDE"/>
    <w:rsid w:val="008B3F2A"/>
    <w:rsid w:val="008B497A"/>
    <w:rsid w:val="008B4D20"/>
    <w:rsid w:val="008B543A"/>
    <w:rsid w:val="008C2348"/>
    <w:rsid w:val="008C7C61"/>
    <w:rsid w:val="008D1D1F"/>
    <w:rsid w:val="008E3D54"/>
    <w:rsid w:val="008E47CF"/>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A6543"/>
    <w:rsid w:val="009B2792"/>
    <w:rsid w:val="009B40AD"/>
    <w:rsid w:val="009B7495"/>
    <w:rsid w:val="009B7EB6"/>
    <w:rsid w:val="009C78A9"/>
    <w:rsid w:val="009D044D"/>
    <w:rsid w:val="009D64BC"/>
    <w:rsid w:val="009D6879"/>
    <w:rsid w:val="009E26C3"/>
    <w:rsid w:val="009E2DB4"/>
    <w:rsid w:val="009E36C2"/>
    <w:rsid w:val="009E6088"/>
    <w:rsid w:val="00A017B1"/>
    <w:rsid w:val="00A041DE"/>
    <w:rsid w:val="00A05141"/>
    <w:rsid w:val="00A07442"/>
    <w:rsid w:val="00A21C45"/>
    <w:rsid w:val="00A21CDC"/>
    <w:rsid w:val="00A22CF1"/>
    <w:rsid w:val="00A257A7"/>
    <w:rsid w:val="00A31B4B"/>
    <w:rsid w:val="00A329E7"/>
    <w:rsid w:val="00A3734F"/>
    <w:rsid w:val="00A43183"/>
    <w:rsid w:val="00A444A6"/>
    <w:rsid w:val="00A479E6"/>
    <w:rsid w:val="00A47F6D"/>
    <w:rsid w:val="00A5100E"/>
    <w:rsid w:val="00A51C2E"/>
    <w:rsid w:val="00A576DA"/>
    <w:rsid w:val="00A61A43"/>
    <w:rsid w:val="00A80818"/>
    <w:rsid w:val="00A82D84"/>
    <w:rsid w:val="00AA02D9"/>
    <w:rsid w:val="00AA290C"/>
    <w:rsid w:val="00AB1689"/>
    <w:rsid w:val="00AB725D"/>
    <w:rsid w:val="00AC4C65"/>
    <w:rsid w:val="00AC4FA8"/>
    <w:rsid w:val="00AC6FBA"/>
    <w:rsid w:val="00AE2C60"/>
    <w:rsid w:val="00AE3A9F"/>
    <w:rsid w:val="00AE456A"/>
    <w:rsid w:val="00B10167"/>
    <w:rsid w:val="00B16843"/>
    <w:rsid w:val="00B169F5"/>
    <w:rsid w:val="00B20CB3"/>
    <w:rsid w:val="00B30E33"/>
    <w:rsid w:val="00B36EF5"/>
    <w:rsid w:val="00B37259"/>
    <w:rsid w:val="00B43967"/>
    <w:rsid w:val="00B511AC"/>
    <w:rsid w:val="00B51BE6"/>
    <w:rsid w:val="00B51EB5"/>
    <w:rsid w:val="00B57DB3"/>
    <w:rsid w:val="00B64241"/>
    <w:rsid w:val="00B64FD2"/>
    <w:rsid w:val="00B67CA9"/>
    <w:rsid w:val="00B71A85"/>
    <w:rsid w:val="00BA6C89"/>
    <w:rsid w:val="00BB0AA2"/>
    <w:rsid w:val="00BB467C"/>
    <w:rsid w:val="00BD43EF"/>
    <w:rsid w:val="00BD6B51"/>
    <w:rsid w:val="00C036B4"/>
    <w:rsid w:val="00C143F5"/>
    <w:rsid w:val="00C26351"/>
    <w:rsid w:val="00C3687C"/>
    <w:rsid w:val="00C50E94"/>
    <w:rsid w:val="00C516BA"/>
    <w:rsid w:val="00C603AD"/>
    <w:rsid w:val="00C656F2"/>
    <w:rsid w:val="00C7181C"/>
    <w:rsid w:val="00C72000"/>
    <w:rsid w:val="00C754E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77C1B"/>
    <w:rsid w:val="00D854E0"/>
    <w:rsid w:val="00D91240"/>
    <w:rsid w:val="00D91738"/>
    <w:rsid w:val="00D92EC4"/>
    <w:rsid w:val="00D9368A"/>
    <w:rsid w:val="00DA6473"/>
    <w:rsid w:val="00DB2FB5"/>
    <w:rsid w:val="00DB76F6"/>
    <w:rsid w:val="00DC2B2E"/>
    <w:rsid w:val="00DC3915"/>
    <w:rsid w:val="00DD68C7"/>
    <w:rsid w:val="00DF0954"/>
    <w:rsid w:val="00DF366D"/>
    <w:rsid w:val="00DF70B5"/>
    <w:rsid w:val="00E00714"/>
    <w:rsid w:val="00E0275B"/>
    <w:rsid w:val="00E137F5"/>
    <w:rsid w:val="00E168B6"/>
    <w:rsid w:val="00E213FC"/>
    <w:rsid w:val="00E308C3"/>
    <w:rsid w:val="00E320B8"/>
    <w:rsid w:val="00E33B3F"/>
    <w:rsid w:val="00E345E4"/>
    <w:rsid w:val="00E4465F"/>
    <w:rsid w:val="00E54AE8"/>
    <w:rsid w:val="00E61CD4"/>
    <w:rsid w:val="00E67CBB"/>
    <w:rsid w:val="00E852E4"/>
    <w:rsid w:val="00E97D3A"/>
    <w:rsid w:val="00EA2ABD"/>
    <w:rsid w:val="00EB3840"/>
    <w:rsid w:val="00EB7C58"/>
    <w:rsid w:val="00EC6A4A"/>
    <w:rsid w:val="00ED03BF"/>
    <w:rsid w:val="00ED7361"/>
    <w:rsid w:val="00F003CE"/>
    <w:rsid w:val="00F0133B"/>
    <w:rsid w:val="00F0585E"/>
    <w:rsid w:val="00F2059F"/>
    <w:rsid w:val="00F20C63"/>
    <w:rsid w:val="00F241F4"/>
    <w:rsid w:val="00F246CB"/>
    <w:rsid w:val="00F25EC8"/>
    <w:rsid w:val="00F26626"/>
    <w:rsid w:val="00F3223D"/>
    <w:rsid w:val="00F33E39"/>
    <w:rsid w:val="00F346AC"/>
    <w:rsid w:val="00F434FD"/>
    <w:rsid w:val="00F4437B"/>
    <w:rsid w:val="00F51ED3"/>
    <w:rsid w:val="00F637B3"/>
    <w:rsid w:val="00F75F7D"/>
    <w:rsid w:val="00F81BF7"/>
    <w:rsid w:val="00F8230C"/>
    <w:rsid w:val="00FA5224"/>
    <w:rsid w:val="00FB51C9"/>
    <w:rsid w:val="00FB6F68"/>
    <w:rsid w:val="00FB7B68"/>
    <w:rsid w:val="00FC1583"/>
    <w:rsid w:val="00FD0B71"/>
    <w:rsid w:val="00FD442F"/>
    <w:rsid w:val="00FD699A"/>
    <w:rsid w:val="00FD75B8"/>
    <w:rsid w:val="00FE167B"/>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8</Pages>
  <Words>3047</Words>
  <Characters>17979</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9</cp:revision>
  <cp:lastPrinted>2019-03-19T09:54:00Z</cp:lastPrinted>
  <dcterms:created xsi:type="dcterms:W3CDTF">2019-09-12T07:53:00Z</dcterms:created>
  <dcterms:modified xsi:type="dcterms:W3CDTF">2019-11-15T09:27:00Z</dcterms:modified>
</cp:coreProperties>
</file>